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3033FF">
      <w:pPr>
        <w:pStyle w:val="En-tte"/>
        <w:spacing w:line="100" w:lineRule="atLeast"/>
        <w:ind w:left="-1080"/>
        <w:rPr>
          <w:sz w:val="20"/>
          <w:lang/>
        </w:rPr>
      </w:pPr>
      <w:r>
        <w:pict>
          <v:line id="_x0000_s1026" style="position:absolute;left:0;text-align:left;z-index:1" from="-36pt,263.7pt" to="-27pt,263.7pt" strokecolor="gray" strokeweight=".16mm">
            <v:stroke color2="#7f7f7f" joinstyle="miter"/>
          </v:line>
        </w:pict>
      </w:r>
    </w:p>
    <w:p w:rsidR="00000000" w:rsidRDefault="003033FF">
      <w:pPr>
        <w:spacing w:line="240" w:lineRule="exact"/>
        <w:rPr>
          <w:vanish/>
        </w:rPr>
      </w:pPr>
    </w:p>
    <w:p w:rsidR="00000000" w:rsidRDefault="003033FF">
      <w:pPr>
        <w:spacing w:line="240" w:lineRule="exact"/>
        <w:rPr>
          <w:vanish/>
        </w:rPr>
      </w:pPr>
    </w:p>
    <w:p w:rsidR="00000000" w:rsidRDefault="003033FF">
      <w:pPr>
        <w:jc w:val="center"/>
        <w:rPr>
          <w:sz w:val="32"/>
          <w:szCs w:val="32"/>
        </w:rPr>
      </w:pPr>
      <w:r>
        <w:rPr>
          <w:sz w:val="32"/>
          <w:szCs w:val="32"/>
        </w:rPr>
        <w:t>Demande</w:t>
      </w:r>
    </w:p>
    <w:p w:rsidR="00000000" w:rsidRDefault="003033FF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d'aide financière pour la réalisation d'un microprojet</w:t>
      </w:r>
    </w:p>
    <w:p w:rsidR="00000000" w:rsidRDefault="003033FF">
      <w:pPr>
        <w:jc w:val="center"/>
      </w:pPr>
    </w:p>
    <w:p w:rsidR="00000000" w:rsidRDefault="003033FF">
      <w:pPr>
        <w:jc w:val="center"/>
      </w:pPr>
    </w:p>
    <w:p w:rsidR="00000000" w:rsidRDefault="003033FF">
      <w:pPr>
        <w:numPr>
          <w:ilvl w:val="0"/>
          <w:numId w:val="1"/>
        </w:numPr>
        <w:tabs>
          <w:tab w:val="left" w:pos="360"/>
          <w:tab w:val="left" w:pos="2340"/>
        </w:tabs>
        <w:rPr>
          <w:b/>
        </w:rPr>
      </w:pPr>
      <w:r>
        <w:rPr>
          <w:b/>
        </w:rPr>
        <w:t>Demandeur</w:t>
      </w:r>
    </w:p>
    <w:p w:rsidR="00000000" w:rsidRDefault="003033FF">
      <w:pPr>
        <w:tabs>
          <w:tab w:val="left" w:pos="2340"/>
        </w:tabs>
        <w:rPr>
          <w:u w:val="single"/>
        </w:rPr>
      </w:pPr>
    </w:p>
    <w:p w:rsidR="00000000" w:rsidRDefault="003033FF">
      <w:pPr>
        <w:tabs>
          <w:tab w:val="left" w:pos="1260"/>
        </w:tabs>
        <w:rPr>
          <w:u w:val="single"/>
        </w:rPr>
      </w:pPr>
      <w:r>
        <w:t>Nom: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00000" w:rsidRDefault="003033FF">
      <w:pPr>
        <w:tabs>
          <w:tab w:val="left" w:pos="1260"/>
        </w:tabs>
      </w:pPr>
    </w:p>
    <w:p w:rsidR="00000000" w:rsidRDefault="003033FF">
      <w:pPr>
        <w:tabs>
          <w:tab w:val="left" w:pos="1260"/>
        </w:tabs>
        <w:rPr>
          <w:u w:val="single"/>
        </w:rPr>
      </w:pPr>
      <w:r>
        <w:t>Adresse: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00000" w:rsidRDefault="003033FF">
      <w:pPr>
        <w:tabs>
          <w:tab w:val="left" w:pos="2340"/>
        </w:tabs>
        <w:rPr>
          <w:u w:val="single"/>
        </w:rPr>
      </w:pPr>
    </w:p>
    <w:p w:rsidR="00000000" w:rsidRDefault="003033FF">
      <w:pPr>
        <w:tabs>
          <w:tab w:val="left" w:pos="1260"/>
        </w:tabs>
        <w:rPr>
          <w:u w:val="single"/>
        </w:rPr>
      </w:pPr>
      <w:r>
        <w:t>Tél.: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00000" w:rsidRDefault="003033FF">
      <w:pPr>
        <w:tabs>
          <w:tab w:val="left" w:pos="1260"/>
        </w:tabs>
        <w:rPr>
          <w:u w:val="single"/>
        </w:rPr>
      </w:pPr>
    </w:p>
    <w:p w:rsidR="00000000" w:rsidRDefault="003033FF">
      <w:pPr>
        <w:tabs>
          <w:tab w:val="left" w:pos="1260"/>
        </w:tabs>
        <w:rPr>
          <w:u w:val="single"/>
        </w:rPr>
      </w:pPr>
      <w:r>
        <w:t>Fax: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00000" w:rsidRDefault="003033FF">
      <w:pPr>
        <w:tabs>
          <w:tab w:val="left" w:pos="1260"/>
        </w:tabs>
      </w:pPr>
    </w:p>
    <w:p w:rsidR="00000000" w:rsidRDefault="003033FF">
      <w:pPr>
        <w:tabs>
          <w:tab w:val="left" w:pos="1260"/>
        </w:tabs>
        <w:rPr>
          <w:u w:val="single"/>
        </w:rPr>
      </w:pPr>
      <w:r>
        <w:t>Mél.: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00000" w:rsidRDefault="003033FF">
      <w:pPr>
        <w:tabs>
          <w:tab w:val="left" w:pos="1260"/>
        </w:tabs>
      </w:pPr>
    </w:p>
    <w:p w:rsidR="00000000" w:rsidRDefault="003033FF">
      <w:pPr>
        <w:tabs>
          <w:tab w:val="left" w:pos="2340"/>
        </w:tabs>
      </w:pPr>
    </w:p>
    <w:p w:rsidR="00000000" w:rsidRDefault="003033FF">
      <w:pPr>
        <w:numPr>
          <w:ilvl w:val="0"/>
          <w:numId w:val="1"/>
        </w:numPr>
        <w:tabs>
          <w:tab w:val="left" w:pos="360"/>
        </w:tabs>
      </w:pPr>
      <w:r>
        <w:t>Statut juridique du demandeur, année de fondation, nombre de membres</w:t>
      </w:r>
    </w:p>
    <w:p w:rsidR="00000000" w:rsidRDefault="003033FF">
      <w:pPr>
        <w:rPr>
          <w:b/>
        </w:rPr>
      </w:pPr>
    </w:p>
    <w:p w:rsidR="00000000" w:rsidRDefault="003033FF">
      <w:pPr>
        <w:tabs>
          <w:tab w:val="left" w:pos="2340"/>
        </w:tabs>
        <w:ind w:firstLine="360"/>
      </w:pPr>
    </w:p>
    <w:p w:rsidR="00000000" w:rsidRDefault="003033FF">
      <w:pPr>
        <w:tabs>
          <w:tab w:val="left" w:pos="2340"/>
        </w:tabs>
        <w:ind w:firstLine="360"/>
      </w:pPr>
    </w:p>
    <w:p w:rsidR="00000000" w:rsidRDefault="003033FF">
      <w:pPr>
        <w:tabs>
          <w:tab w:val="left" w:pos="2340"/>
        </w:tabs>
        <w:ind w:firstLine="360"/>
      </w:pPr>
    </w:p>
    <w:p w:rsidR="00000000" w:rsidRDefault="003033FF">
      <w:pPr>
        <w:tabs>
          <w:tab w:val="left" w:pos="2340"/>
        </w:tabs>
        <w:ind w:firstLine="360"/>
      </w:pPr>
    </w:p>
    <w:p w:rsidR="00000000" w:rsidRDefault="003033FF">
      <w:pPr>
        <w:numPr>
          <w:ilvl w:val="0"/>
          <w:numId w:val="1"/>
        </w:numPr>
        <w:tabs>
          <w:tab w:val="left" w:pos="360"/>
        </w:tabs>
      </w:pPr>
      <w:r>
        <w:t>Interlocuteur(s</w:t>
      </w:r>
      <w:r>
        <w:t xml:space="preserve">)/Interlocutrice(s) responsable(s) (nom, adresse) </w:t>
      </w:r>
      <w:r>
        <w:br/>
      </w:r>
    </w:p>
    <w:p w:rsidR="00000000" w:rsidRDefault="003033FF">
      <w:pPr>
        <w:ind w:left="357"/>
      </w:pPr>
    </w:p>
    <w:p w:rsidR="00000000" w:rsidRDefault="003033FF">
      <w:pPr>
        <w:ind w:left="357"/>
      </w:pPr>
    </w:p>
    <w:p w:rsidR="00000000" w:rsidRDefault="003033FF">
      <w:pPr>
        <w:ind w:left="357"/>
      </w:pPr>
    </w:p>
    <w:p w:rsidR="00000000" w:rsidRDefault="003033FF">
      <w:pPr>
        <w:ind w:left="357"/>
      </w:pPr>
    </w:p>
    <w:p w:rsidR="00000000" w:rsidRDefault="003033FF">
      <w:pPr>
        <w:numPr>
          <w:ilvl w:val="0"/>
          <w:numId w:val="1"/>
        </w:numPr>
        <w:tabs>
          <w:tab w:val="left" w:pos="360"/>
        </w:tabs>
      </w:pPr>
      <w:r>
        <w:rPr>
          <w:b/>
        </w:rPr>
        <w:t>Intitulé du projet:</w:t>
      </w:r>
      <w:r>
        <w:br/>
      </w:r>
    </w:p>
    <w:p w:rsidR="00000000" w:rsidRDefault="003033FF"/>
    <w:p w:rsidR="00000000" w:rsidRDefault="003033FF"/>
    <w:p w:rsidR="00000000" w:rsidRDefault="003033FF"/>
    <w:p w:rsidR="00000000" w:rsidRDefault="003033FF"/>
    <w:p w:rsidR="00000000" w:rsidRDefault="003033FF">
      <w:pPr>
        <w:ind w:left="705" w:hanging="345"/>
      </w:pPr>
      <w:r>
        <w:t>a)</w:t>
      </w:r>
      <w:r>
        <w:tab/>
        <w:t>Brève description du projet (prière de joindre si possible des documents de travail détaillés):</w:t>
      </w:r>
    </w:p>
    <w:p w:rsidR="00000000" w:rsidRDefault="003033FF">
      <w:pPr>
        <w:rPr>
          <w:b/>
        </w:rPr>
      </w:pPr>
    </w:p>
    <w:p w:rsidR="00000000" w:rsidRDefault="003033FF">
      <w:pPr>
        <w:rPr>
          <w:b/>
        </w:rPr>
      </w:pPr>
    </w:p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>
      <w:pPr>
        <w:numPr>
          <w:ilvl w:val="0"/>
          <w:numId w:val="2"/>
        </w:numPr>
        <w:tabs>
          <w:tab w:val="left" w:pos="720"/>
        </w:tabs>
        <w:sectPr w:rsidR="00000000">
          <w:headerReference w:type="default" r:id="rId7"/>
          <w:footerReference w:type="default" r:id="rId8"/>
          <w:footnotePr>
            <w:pos w:val="beneathText"/>
          </w:footnotePr>
          <w:pgSz w:w="11913" w:h="16837"/>
          <w:pgMar w:top="1134" w:right="1418" w:bottom="1474" w:left="1701" w:header="720" w:footer="1418" w:gutter="0"/>
          <w:cols w:space="720"/>
          <w:docGrid w:linePitch="360"/>
        </w:sectPr>
      </w:pPr>
      <w:r>
        <w:t>Objectif du projet (le cas échéant, également en vue de l'amé</w:t>
      </w:r>
      <w:r>
        <w:t>lioration effective des conditions de vie des femmes sur place):</w:t>
      </w:r>
    </w:p>
    <w:p w:rsidR="00000000" w:rsidRDefault="003033FF">
      <w:pPr>
        <w:numPr>
          <w:ilvl w:val="0"/>
          <w:numId w:val="1"/>
        </w:numPr>
        <w:tabs>
          <w:tab w:val="left" w:pos="360"/>
        </w:tabs>
        <w:rPr>
          <w:rFonts w:ascii="Wingdings083" w:hAnsi="Wingdings083" w:cs="Wingdings083"/>
        </w:rPr>
      </w:pPr>
      <w:r>
        <w:t>a)</w:t>
      </w:r>
      <w:r>
        <w:tab/>
        <w:t>Plan de financement joint en annexe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Oui </w:t>
      </w:r>
      <w:r>
        <w:tab/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Non</w:t>
      </w:r>
      <w:r>
        <w:rPr>
          <w:rFonts w:ascii="Wingdings083" w:hAnsi="Wingdings083" w:cs="Wingdings083"/>
        </w:rPr>
        <w:br/>
      </w:r>
      <w:r>
        <w:rPr>
          <w:rFonts w:ascii="Wingdings083" w:hAnsi="Wingdings083" w:cs="Wingdings083"/>
        </w:rPr>
        <w:br/>
      </w:r>
      <w:r>
        <w:t>b)</w:t>
      </w:r>
      <w:r>
        <w:tab/>
        <w:t xml:space="preserve">La totalité du financement est-elle assurée? </w:t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Oui</w:t>
      </w:r>
      <w:r>
        <w:tab/>
      </w:r>
      <w:r>
        <w:tab/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Non</w:t>
      </w:r>
      <w:r>
        <w:rPr>
          <w:rFonts w:ascii="Wingdings083" w:hAnsi="Wingdings083" w:cs="Wingdings083"/>
        </w:rPr>
        <w:br/>
      </w:r>
    </w:p>
    <w:p w:rsidR="00000000" w:rsidRDefault="003033FF">
      <w:pPr>
        <w:ind w:firstLine="360"/>
        <w:rPr>
          <w:rFonts w:ascii="Wingdings083" w:hAnsi="Wingdings083" w:cs="Wingdings083"/>
        </w:rPr>
      </w:pPr>
    </w:p>
    <w:p w:rsidR="00000000" w:rsidRDefault="003033FF">
      <w:pPr>
        <w:numPr>
          <w:ilvl w:val="0"/>
          <w:numId w:val="1"/>
        </w:numPr>
        <w:tabs>
          <w:tab w:val="left" w:pos="360"/>
        </w:tabs>
      </w:pPr>
      <w:r>
        <w:t>a)</w:t>
      </w:r>
      <w:r>
        <w:tab/>
      </w:r>
      <w:r>
        <w:t xml:space="preserve">Montant de la subvention demandée en </w:t>
      </w:r>
      <w:bookmarkStart w:id="0" w:name="Text1"/>
      <w:r>
        <w:fldChar w:fldCharType="begin"/>
      </w:r>
      <w:r>
        <w:instrText>"Text1"</w:instrText>
      </w:r>
      <w:r>
        <w:fldChar w:fldCharType="separate"/>
      </w:r>
      <w:r>
        <w:t xml:space="preserve">          </w:t>
      </w:r>
      <w:r>
        <w:fldChar w:fldCharType="end"/>
      </w:r>
      <w:bookmarkEnd w:id="0"/>
      <w:r>
        <w:t xml:space="preserve"> (monnaie nationale):</w:t>
      </w:r>
      <w:r>
        <w:br/>
      </w:r>
    </w:p>
    <w:p w:rsidR="00000000" w:rsidRDefault="003033FF">
      <w:pPr>
        <w:ind w:left="360"/>
      </w:pPr>
      <w:r>
        <w:t>b)</w:t>
      </w:r>
      <w:r>
        <w:tab/>
        <w:t xml:space="preserve">Montant des fonds propres et des subventions éventuelles de tiers: </w:t>
      </w:r>
      <w:r>
        <w:br/>
      </w:r>
    </w:p>
    <w:p w:rsidR="00000000" w:rsidRDefault="003033FF">
      <w:pPr>
        <w:ind w:left="360"/>
      </w:pPr>
      <w:r>
        <w:t>c)</w:t>
      </w:r>
      <w:r>
        <w:tab/>
        <w:t>Total des dépenses du projet:</w:t>
      </w:r>
    </w:p>
    <w:p w:rsidR="00000000" w:rsidRDefault="003033FF">
      <w:pPr>
        <w:ind w:left="360"/>
      </w:pPr>
    </w:p>
    <w:p w:rsidR="00000000" w:rsidRDefault="003033FF">
      <w:pPr>
        <w:ind w:left="720" w:hanging="363"/>
      </w:pPr>
      <w:r>
        <w:t>d)</w:t>
      </w:r>
      <w:r>
        <w:tab/>
        <w:t>Autres contributions propres du demandeur à la réalisation du proje</w:t>
      </w:r>
      <w:r>
        <w:t>t (p. ex. prestations de travail, mise à disposition d'un terrain ou d'un bâtiment):</w:t>
      </w:r>
    </w:p>
    <w:p w:rsidR="00000000" w:rsidRDefault="003033FF"/>
    <w:p w:rsidR="00000000" w:rsidRDefault="003033FF">
      <w:pPr>
        <w:ind w:left="360"/>
      </w:pPr>
    </w:p>
    <w:p w:rsidR="00000000" w:rsidRDefault="003033FF">
      <w:pPr>
        <w:ind w:left="360"/>
      </w:pPr>
    </w:p>
    <w:p w:rsidR="00000000" w:rsidRDefault="003033FF"/>
    <w:p w:rsidR="00000000" w:rsidRDefault="003033FF">
      <w:pPr>
        <w:ind w:left="360"/>
      </w:pPr>
      <w:r>
        <w:t>e)</w:t>
      </w:r>
      <w:r>
        <w:tab/>
        <w:t>Estimation des dépenses ultérieures:</w:t>
      </w:r>
    </w:p>
    <w:p w:rsidR="00000000" w:rsidRDefault="003033FF"/>
    <w:p w:rsidR="00000000" w:rsidRDefault="003033FF"/>
    <w:p w:rsidR="00000000" w:rsidRDefault="003033FF">
      <w:pPr>
        <w:numPr>
          <w:ilvl w:val="0"/>
          <w:numId w:val="3"/>
        </w:numPr>
        <w:tabs>
          <w:tab w:val="left" w:pos="720"/>
        </w:tabs>
      </w:pPr>
      <w:r>
        <w:t xml:space="preserve">Les dépenses ultérieures peuvent-elles être financées par le demandeur </w:t>
      </w:r>
    </w:p>
    <w:p w:rsidR="00000000" w:rsidRDefault="003033FF">
      <w:pPr>
        <w:ind w:left="720"/>
      </w:pPr>
      <w:r>
        <w:t>ou un tiers?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Oui </w:t>
      </w:r>
      <w:r>
        <w:tab/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</w:instrText>
      </w:r>
      <w:r>
        <w:instrText xml:space="preserve">KBOX </w:instrText>
      </w:r>
      <w:r>
        <w:fldChar w:fldCharType="end"/>
      </w:r>
      <w:r>
        <w:t xml:space="preserve"> Non</w:t>
      </w:r>
    </w:p>
    <w:p w:rsidR="00000000" w:rsidRDefault="003033FF"/>
    <w:p w:rsidR="00000000" w:rsidRDefault="003033FF">
      <w:pPr>
        <w:numPr>
          <w:ilvl w:val="0"/>
          <w:numId w:val="1"/>
        </w:numPr>
        <w:tabs>
          <w:tab w:val="left" w:pos="360"/>
          <w:tab w:val="left" w:pos="2880"/>
        </w:tabs>
        <w:jc w:val="both"/>
      </w:pPr>
      <w:r>
        <w:t xml:space="preserve">Le projet 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Webdings083" w:hAnsi="Webdings083" w:cs="Webdings083"/>
        </w:rPr>
        <w:t xml:space="preserve"> </w:t>
      </w:r>
      <w:r>
        <w:t>n'a pas encore commencé</w:t>
      </w:r>
    </w:p>
    <w:p w:rsidR="00000000" w:rsidRDefault="003033FF">
      <w:pPr>
        <w:jc w:val="both"/>
      </w:pPr>
    </w:p>
    <w:p w:rsidR="00000000" w:rsidRDefault="003033FF">
      <w:pPr>
        <w:spacing w:before="120"/>
        <w:ind w:left="357" w:firstLine="2517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Webdings083" w:hAnsi="Webdings083" w:cs="Webdings083"/>
        </w:rPr>
        <w:t xml:space="preserve"> </w:t>
      </w:r>
      <w:r>
        <w:rPr>
          <w:rFonts w:ascii="Webdings083" w:hAnsi="Webdings083" w:cs="Webdings083"/>
        </w:rPr>
        <w:t>a</w:t>
      </w:r>
      <w:r>
        <w:t xml:space="preserve"> déjà commencé depuis le ________________.</w:t>
      </w:r>
    </w:p>
    <w:p w:rsidR="00000000" w:rsidRDefault="003033FF">
      <w:pPr>
        <w:spacing w:before="120"/>
        <w:jc w:val="both"/>
      </w:pPr>
    </w:p>
    <w:p w:rsidR="00000000" w:rsidRDefault="003033FF">
      <w:pPr>
        <w:numPr>
          <w:ilvl w:val="0"/>
          <w:numId w:val="1"/>
        </w:numPr>
        <w:tabs>
          <w:tab w:val="left" w:pos="360"/>
        </w:tabs>
      </w:pPr>
      <w:r>
        <w:t>a)</w:t>
      </w:r>
      <w:r>
        <w:tab/>
        <w:t>Début du projet:__________________________</w:t>
      </w:r>
    </w:p>
    <w:p w:rsidR="00000000" w:rsidRDefault="003033FF"/>
    <w:p w:rsidR="00000000" w:rsidRDefault="003033FF">
      <w:pPr>
        <w:numPr>
          <w:ilvl w:val="0"/>
          <w:numId w:val="4"/>
        </w:numPr>
        <w:tabs>
          <w:tab w:val="clear" w:pos="720"/>
          <w:tab w:val="left" w:pos="717"/>
        </w:tabs>
        <w:ind w:left="717"/>
      </w:pPr>
      <w:r>
        <w:t>Fin du projet:</w:t>
      </w:r>
      <w:r>
        <w:tab/>
        <w:t>_________________________</w:t>
      </w:r>
    </w:p>
    <w:p w:rsidR="00000000" w:rsidRDefault="003033FF">
      <w:pPr>
        <w:ind w:left="357"/>
      </w:pPr>
    </w:p>
    <w:p w:rsidR="00000000" w:rsidRDefault="003033FF"/>
    <w:p w:rsidR="00000000" w:rsidRDefault="003033FF">
      <w:pPr>
        <w:numPr>
          <w:ilvl w:val="0"/>
          <w:numId w:val="1"/>
        </w:numPr>
        <w:tabs>
          <w:tab w:val="left" w:pos="360"/>
        </w:tabs>
      </w:pPr>
      <w:r>
        <w:t xml:space="preserve">Avez-vous déjà demandé ou reçu pour </w:t>
      </w:r>
      <w:r>
        <w:t>ce projet d'autres</w:t>
      </w:r>
    </w:p>
    <w:p w:rsidR="00000000" w:rsidRDefault="003033FF">
      <w:pPr>
        <w:ind w:firstLine="360"/>
      </w:pPr>
      <w:r>
        <w:t>subventions?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Oui</w:t>
      </w:r>
      <w:r>
        <w:tab/>
      </w:r>
      <w:r>
        <w:tab/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Non</w:t>
      </w:r>
    </w:p>
    <w:p w:rsidR="00000000" w:rsidRDefault="003033FF"/>
    <w:p w:rsidR="00000000" w:rsidRDefault="003033FF">
      <w:pPr>
        <w:ind w:firstLine="360"/>
      </w:pPr>
      <w:r>
        <w:t>Dans l'affirmative, de quelle institution et quel montant?</w:t>
      </w:r>
    </w:p>
    <w:p w:rsidR="00000000" w:rsidRDefault="003033FF"/>
    <w:p w:rsidR="00000000" w:rsidRDefault="003033FF"/>
    <w:p w:rsidR="00000000" w:rsidRDefault="003033FF">
      <w:pPr>
        <w:ind w:left="405" w:hanging="345"/>
      </w:pPr>
      <w:r>
        <w:t>10)  Est-ce que vous avez  – pendant les trois ans passés - ré</w:t>
      </w:r>
      <w:r>
        <w:t>ç</w:t>
      </w:r>
      <w:r>
        <w:t xml:space="preserve">u une subvention de cette Ambassade ou d'autres </w:t>
      </w:r>
      <w:r>
        <w:t>bailleurs de fonds? Si oui, de qui et pour quels projets?</w:t>
      </w:r>
    </w:p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/>
    <w:p w:rsidR="00000000" w:rsidRDefault="003033FF">
      <w:r>
        <w:t>________________________________________</w:t>
      </w:r>
    </w:p>
    <w:p w:rsidR="00000000" w:rsidRDefault="003033FF">
      <w:r>
        <w:t>(Lieu, date)</w:t>
      </w:r>
      <w:r>
        <w:tab/>
      </w:r>
      <w:r>
        <w:tab/>
      </w:r>
      <w:r>
        <w:tab/>
        <w:t>(1. Signature)</w:t>
      </w:r>
    </w:p>
    <w:p w:rsidR="00000000" w:rsidRDefault="003033FF"/>
    <w:p w:rsidR="00000000" w:rsidRDefault="003033FF">
      <w:r>
        <w:t>________________________________________</w:t>
      </w:r>
    </w:p>
    <w:p w:rsidR="003033FF" w:rsidRDefault="003033FF">
      <w:pPr>
        <w:spacing w:line="240" w:lineRule="exact"/>
      </w:pPr>
      <w:r>
        <w:t>(Lieu, date)</w:t>
      </w:r>
      <w:r>
        <w:tab/>
      </w:r>
      <w:r>
        <w:tab/>
      </w:r>
      <w:r>
        <w:tab/>
        <w:t>(2. Signature)</w:t>
      </w:r>
    </w:p>
    <w:sectPr w:rsidR="003033FF">
      <w:headerReference w:type="default" r:id="rId9"/>
      <w:footnotePr>
        <w:pos w:val="beneathText"/>
      </w:footnotePr>
      <w:pgSz w:w="11913" w:h="16837"/>
      <w:pgMar w:top="1134" w:right="1418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3FF" w:rsidRDefault="003033FF" w:rsidP="00B21DAD">
      <w:pPr>
        <w:spacing w:line="240" w:lineRule="auto"/>
      </w:pPr>
      <w:r>
        <w:separator/>
      </w:r>
    </w:p>
  </w:endnote>
  <w:endnote w:type="continuationSeparator" w:id="0">
    <w:p w:rsidR="003033FF" w:rsidRDefault="003033FF" w:rsidP="00B21D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jaVu Sans">
    <w:panose1 w:val="020B0603030804020204"/>
    <w:charset w:val="00"/>
    <w:family w:val="swiss"/>
    <w:pitch w:val="variable"/>
    <w:sig w:usb0="E7000EFF" w:usb1="5200FDFF" w:usb2="0A042021" w:usb3="00000000" w:csb0="000001BF" w:csb1="00000000"/>
  </w:font>
  <w:font w:name="Bitstream Vera Sans">
    <w:charset w:val="00"/>
    <w:family w:val="auto"/>
    <w:pitch w:val="variable"/>
    <w:sig w:usb0="00000000" w:usb1="00000000" w:usb2="00000000" w:usb3="00000000" w:csb0="00000000" w:csb1="00000000"/>
  </w:font>
  <w:font w:name="Wingdings083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ebdings083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033FF">
    <w:pPr>
      <w:tabs>
        <w:tab w:val="left" w:pos="6624"/>
      </w:tabs>
      <w:rPr>
        <w:u w:val="single"/>
      </w:rPr>
    </w:pPr>
  </w:p>
  <w:p w:rsidR="00000000" w:rsidRDefault="003033F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3FF" w:rsidRDefault="003033FF" w:rsidP="00B21DAD">
      <w:pPr>
        <w:spacing w:line="240" w:lineRule="auto"/>
      </w:pPr>
      <w:r>
        <w:separator/>
      </w:r>
    </w:p>
  </w:footnote>
  <w:footnote w:type="continuationSeparator" w:id="0">
    <w:p w:rsidR="003033FF" w:rsidRDefault="003033FF" w:rsidP="00B21DA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033FF">
    <w:pPr>
      <w:pStyle w:val="En-tte"/>
    </w:pPr>
    <w:r>
      <w:t>Demande à adresser à:</w:t>
    </w:r>
  </w:p>
  <w:p w:rsidR="00000000" w:rsidRDefault="003033FF">
    <w:pPr>
      <w:pStyle w:val="En-tte"/>
    </w:pPr>
  </w:p>
  <w:p w:rsidR="00000000" w:rsidRDefault="003033FF">
    <w:pPr>
      <w:pStyle w:val="En-tte"/>
      <w:rPr>
        <w:b/>
        <w:bCs/>
      </w:rPr>
    </w:pPr>
    <w:r>
      <w:rPr>
        <w:b/>
        <w:bCs/>
      </w:rPr>
      <w:t>Ambassade de la</w:t>
    </w:r>
  </w:p>
  <w:p w:rsidR="00000000" w:rsidRDefault="003033FF">
    <w:pPr>
      <w:pStyle w:val="En-tte"/>
      <w:rPr>
        <w:b/>
        <w:bCs/>
      </w:rPr>
    </w:pPr>
    <w:r>
      <w:rPr>
        <w:b/>
        <w:bCs/>
      </w:rPr>
      <w:t>Rép</w:t>
    </w:r>
    <w:r>
      <w:rPr>
        <w:b/>
        <w:bCs/>
      </w:rPr>
      <w:t>ublique fédérale d'Allemagne</w:t>
    </w:r>
  </w:p>
  <w:p w:rsidR="00000000" w:rsidRDefault="003033FF">
    <w:pPr>
      <w:pStyle w:val="En-tte"/>
      <w:rPr>
        <w:b/>
        <w:bCs/>
      </w:rPr>
    </w:pPr>
    <w:r>
      <w:rPr>
        <w:b/>
        <w:bCs/>
      </w:rPr>
      <w:t>20, Avenue Pasteur</w:t>
    </w:r>
  </w:p>
  <w:p w:rsidR="00000000" w:rsidRDefault="003033FF">
    <w:pPr>
      <w:pStyle w:val="En-tte"/>
      <w:rPr>
        <w:b/>
        <w:bCs/>
      </w:rPr>
    </w:pPr>
    <w:r>
      <w:rPr>
        <w:b/>
        <w:bCs/>
      </w:rPr>
      <w:t>B.P. 2100</w:t>
    </w:r>
  </w:p>
  <w:p w:rsidR="00000000" w:rsidRDefault="003033FF">
    <w:pPr>
      <w:pStyle w:val="En-tte"/>
      <w:rPr>
        <w:b/>
        <w:bCs/>
      </w:rPr>
    </w:pPr>
    <w:r>
      <w:rPr>
        <w:b/>
        <w:bCs/>
      </w:rPr>
      <w:t>Dakar</w:t>
    </w:r>
  </w:p>
  <w:p w:rsidR="00000000" w:rsidRDefault="003033FF">
    <w:pPr>
      <w:pStyle w:val="En-tte"/>
    </w:pPr>
  </w:p>
  <w:p w:rsidR="00000000" w:rsidRDefault="003033FF">
    <w:pPr>
      <w:pStyle w:val="En-tte"/>
    </w:pPr>
  </w:p>
  <w:p w:rsidR="00000000" w:rsidRDefault="003033FF">
    <w:pPr>
      <w:pStyle w:val="En-tte"/>
    </w:pPr>
  </w:p>
  <w:p w:rsidR="00000000" w:rsidRDefault="003033F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033FF">
    <w:pPr>
      <w:pStyle w:val="En-tte"/>
      <w:spacing w:before="240" w:after="360" w:line="360" w:lineRule="auto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F758B">
      <w:rPr>
        <w:noProof/>
      </w:rPr>
      <w:t>5</w:t>
    </w:r>
    <w:r>
      <w:fldChar w:fldCharType="end"/>
    </w:r>
    <w:r>
      <w:t xml:space="preserve"> 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9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58B"/>
    <w:rsid w:val="003033FF"/>
    <w:rsid w:val="00B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overflowPunct w:val="0"/>
      <w:autoSpaceDE w:val="0"/>
      <w:spacing w:line="360" w:lineRule="atLeast"/>
      <w:textAlignment w:val="baseline"/>
    </w:pPr>
    <w:rPr>
      <w:sz w:val="24"/>
      <w:lang w:eastAsia="ar-SA"/>
    </w:rPr>
  </w:style>
  <w:style w:type="paragraph" w:styleId="Titre1">
    <w:name w:val="heading 1"/>
    <w:basedOn w:val="Normal"/>
    <w:next w:val="Normal"/>
    <w:qFormat/>
    <w:pPr>
      <w:keepNext/>
      <w:keepLines/>
      <w:numPr>
        <w:numId w:val="5"/>
      </w:numPr>
      <w:spacing w:before="4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numPr>
        <w:ilvl w:val="1"/>
      </w:numPr>
      <w:spacing w:before="240"/>
      <w:outlineLvl w:val="1"/>
    </w:pPr>
  </w:style>
  <w:style w:type="paragraph" w:styleId="Titre3">
    <w:name w:val="heading 3"/>
    <w:basedOn w:val="Titre2"/>
    <w:next w:val="Normal"/>
    <w:qFormat/>
    <w:pPr>
      <w:numPr>
        <w:ilvl w:val="2"/>
      </w:numPr>
      <w:outlineLvl w:val="2"/>
    </w:pPr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5z0">
    <w:name w:val="WW8Num5z0"/>
    <w:rPr>
      <w:rFonts w:ascii="Times New Roman" w:hAnsi="Times New Roman" w:cs="Times New Roman"/>
    </w:rPr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berschrift">
    <w:name w:val="Überschrift"/>
    <w:basedOn w:val="Normal"/>
    <w:next w:val="Corpsdetexte"/>
    <w:pPr>
      <w:keepNext/>
      <w:spacing w:before="240" w:after="120"/>
    </w:pPr>
    <w:rPr>
      <w:rFonts w:ascii="DejaVu Sans" w:eastAsia="Bitstream Vera Sans" w:hAnsi="DejaVu Sans" w:cs="Bitstream Vera Sans"/>
      <w:sz w:val="28"/>
      <w:szCs w:val="28"/>
    </w:rPr>
  </w:style>
  <w:style w:type="paragraph" w:styleId="Liste">
    <w:name w:val="List"/>
    <w:basedOn w:val="Corpsdetexte"/>
    <w:semiHidden/>
    <w:rPr>
      <w:rFonts w:ascii="DejaVu Sans" w:hAnsi="DejaVu Sans"/>
    </w:rPr>
  </w:style>
  <w:style w:type="paragraph" w:customStyle="1" w:styleId="Aufzhlung1">
    <w:name w:val="Aufzählung 1"/>
    <w:basedOn w:val="Normal"/>
    <w:pPr>
      <w:ind w:left="426" w:hanging="426"/>
    </w:pPr>
  </w:style>
  <w:style w:type="paragraph" w:customStyle="1" w:styleId="Aufzhlung2">
    <w:name w:val="Aufzählung 2"/>
    <w:basedOn w:val="Aufzhlung1"/>
    <w:pPr>
      <w:ind w:left="851"/>
    </w:pPr>
  </w:style>
  <w:style w:type="paragraph" w:customStyle="1" w:styleId="Aufzhlung3">
    <w:name w:val="Aufzählung 3"/>
    <w:basedOn w:val="Aufzhlung2"/>
    <w:pPr>
      <w:ind w:left="1276"/>
    </w:pPr>
  </w:style>
  <w:style w:type="paragraph" w:styleId="En-tte">
    <w:name w:val="header"/>
    <w:basedOn w:val="Normal"/>
    <w:semiHidden/>
  </w:style>
  <w:style w:type="paragraph" w:styleId="Pieddepage">
    <w:name w:val="footer"/>
    <w:basedOn w:val="Normal"/>
    <w:semiHidden/>
  </w:style>
  <w:style w:type="paragraph" w:customStyle="1" w:styleId="Beschriftung">
    <w:name w:val="Beschriftung"/>
    <w:basedOn w:val="Normal"/>
    <w:pPr>
      <w:suppressLineNumbers/>
      <w:spacing w:before="120" w:after="120"/>
    </w:pPr>
    <w:rPr>
      <w:rFonts w:ascii="DejaVu Sans" w:hAnsi="DejaVu Sans"/>
      <w:i/>
      <w:iCs/>
      <w:szCs w:val="24"/>
    </w:rPr>
  </w:style>
  <w:style w:type="paragraph" w:customStyle="1" w:styleId="Verzeichnis">
    <w:name w:val="Verzeichnis"/>
    <w:basedOn w:val="Normal"/>
    <w:pPr>
      <w:suppressLineNumbers/>
    </w:pPr>
    <w:rPr>
      <w:rFonts w:ascii="DejaVu Sans" w:hAnsi="DejaVu Sans"/>
    </w:rPr>
  </w:style>
  <w:style w:type="paragraph" w:customStyle="1" w:styleId="Standardeinzug">
    <w:name w:val="Standardeinzug"/>
    <w:basedOn w:val="Normal"/>
    <w:pPr>
      <w:ind w:left="708"/>
    </w:pPr>
  </w:style>
  <w:style w:type="paragraph" w:customStyle="1" w:styleId="Betreff">
    <w:name w:val="Betreff"/>
    <w:basedOn w:val="Normal"/>
    <w:next w:val="Normal"/>
    <w:pPr>
      <w:spacing w:line="100" w:lineRule="atLeast"/>
      <w:ind w:left="993" w:hanging="993"/>
    </w:pPr>
  </w:style>
  <w:style w:type="paragraph" w:customStyle="1" w:styleId="Einzug1">
    <w:name w:val="Einzug 1"/>
    <w:basedOn w:val="Normal"/>
    <w:pPr>
      <w:ind w:left="426"/>
    </w:pPr>
  </w:style>
  <w:style w:type="paragraph" w:customStyle="1" w:styleId="Einzug2">
    <w:name w:val="Einzug 2"/>
    <w:basedOn w:val="Normal"/>
    <w:pPr>
      <w:ind w:left="851"/>
    </w:pPr>
  </w:style>
  <w:style w:type="paragraph" w:customStyle="1" w:styleId="Einzug3">
    <w:name w:val="Einzug 3"/>
    <w:basedOn w:val="Normal"/>
    <w:pPr>
      <w:ind w:left="1276"/>
    </w:pPr>
  </w:style>
  <w:style w:type="paragraph" w:customStyle="1" w:styleId="Hier">
    <w:name w:val="Hier"/>
    <w:basedOn w:val="Normal"/>
    <w:next w:val="Normal"/>
    <w:pPr>
      <w:keepLines/>
      <w:spacing w:line="100" w:lineRule="atLeast"/>
      <w:ind w:left="1843" w:hanging="851"/>
    </w:pPr>
  </w:style>
  <w:style w:type="paragraph" w:customStyle="1" w:styleId="UmschlagAdresse">
    <w:name w:val="Umschlag Adresse"/>
    <w:basedOn w:val="Normal"/>
    <w:pPr>
      <w:spacing w:line="100" w:lineRule="atLeast"/>
    </w:pPr>
  </w:style>
  <w:style w:type="paragraph" w:customStyle="1" w:styleId="Verfgungspunkt">
    <w:name w:val="Verfügungspunkt"/>
    <w:basedOn w:val="Normal"/>
    <w:pPr>
      <w:keepLines/>
      <w:spacing w:before="480"/>
      <w:ind w:hanging="426"/>
    </w:pPr>
  </w:style>
  <w:style w:type="paragraph" w:customStyle="1" w:styleId="UmschlagAbsender">
    <w:name w:val="Umschlag Absender"/>
    <w:basedOn w:val="Normal"/>
    <w:pPr>
      <w:spacing w:line="100" w:lineRule="atLeast"/>
      <w:ind w:left="284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308</Words>
  <Characters>1698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Wiebke Heinrich</dc:creator>
  <cp:lastModifiedBy>ONG</cp:lastModifiedBy>
  <cp:revision>2</cp:revision>
  <cp:lastPrinted>2113-01-01T00:00:00Z</cp:lastPrinted>
  <dcterms:created xsi:type="dcterms:W3CDTF">2013-02-22T12:02:00Z</dcterms:created>
  <dcterms:modified xsi:type="dcterms:W3CDTF">2013-02-22T12:02:00Z</dcterms:modified>
</cp:coreProperties>
</file>